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F83C3C">
        <w:rPr>
          <w:b/>
          <w:bCs/>
        </w:rPr>
        <w:t>оборудования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proofErr w:type="gramStart"/>
      <w:r w:rsidR="009F2DA6" w:rsidRPr="006225BA">
        <w:tab/>
      </w:r>
      <w:r w:rsidRPr="00BC0263">
        <w:t>«</w:t>
      </w:r>
      <w:proofErr w:type="gramEnd"/>
      <w:r w:rsidRPr="00BC0263">
        <w:t>___»____________201</w:t>
      </w:r>
      <w:r w:rsidR="00876096">
        <w:t>_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>
        <w:t>Долгоаршинных</w:t>
      </w:r>
      <w:proofErr w:type="spellEnd"/>
      <w:r>
        <w:t xml:space="preserve"> Марата </w:t>
      </w:r>
      <w:proofErr w:type="spellStart"/>
      <w:r>
        <w:t>Гайнулловича</w:t>
      </w:r>
      <w:proofErr w:type="spellEnd"/>
      <w:r w:rsidR="00F15A87">
        <w:t xml:space="preserve">, </w:t>
      </w:r>
      <w:r w:rsidR="00C61533" w:rsidRPr="00BC0263">
        <w:t>действующего на основании 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____________________________________, действующ</w:t>
      </w:r>
      <w:r w:rsidR="00CD10BC">
        <w:t>его на основании ______________</w:t>
      </w:r>
      <w:r w:rsidR="00C61533" w:rsidRPr="00BC0263">
        <w:t xml:space="preserve">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proofErr w:type="gramStart"/>
      <w:r w:rsidR="00C61533" w:rsidRPr="00BC0263">
        <w:rPr>
          <w:b/>
          <w:bCs/>
        </w:rPr>
        <w:t>»</w:t>
      </w:r>
      <w:r w:rsidR="00C61533" w:rsidRPr="00BC0263">
        <w:t>,  совместно</w:t>
      </w:r>
      <w:proofErr w:type="gramEnd"/>
      <w:r w:rsidR="00C61533" w:rsidRPr="00BC0263">
        <w:t xml:space="preserve">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</w:t>
      </w:r>
      <w:r w:rsidR="00876096" w:rsidRPr="00BC0263">
        <w:t>условиям настоящего договора,</w:t>
      </w:r>
      <w:r w:rsidRPr="00BC0263">
        <w:t xml:space="preserve">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98464B">
        <w:t>, указанного в Приложении 1 к настоящему Договору</w:t>
      </w:r>
      <w:r w:rsidR="001F7A5D" w:rsidRPr="001F7A5D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>оборудования</w:t>
      </w:r>
      <w:r w:rsidRPr="00BC0263">
        <w:t xml:space="preserve">, на которое осуществляется техническая поддержка, указан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8A1AF8">
        <w:t>в течение 1 (одного) календарного года с даты заключения договора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</w:t>
      </w:r>
      <w:r w:rsidR="00F83C3C">
        <w:t>; ул. Российская, 19.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5E786C" w:rsidRDefault="005E786C" w:rsidP="005E786C">
      <w:pPr>
        <w:pStyle w:val="Default"/>
        <w:jc w:val="both"/>
      </w:pPr>
      <w:r>
        <w:t>2.1.</w:t>
      </w:r>
      <w:r>
        <w:rPr>
          <w:lang w:val="en-US"/>
        </w:rPr>
        <w:t> </w:t>
      </w:r>
      <w:r>
        <w:t xml:space="preserve">Исполнитель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.1.1.</w:t>
      </w:r>
      <w:r>
        <w:rPr>
          <w:lang w:val="en-US"/>
        </w:rPr>
        <w:t> </w:t>
      </w:r>
      <w:r>
        <w:t xml:space="preserve">Направить Заказчику письменный запрос о предоставлении материалов и/или информации, необходимой для оказания Услуг по настоящему Договору. К письменному запросу приравнивается запрос, направленный с использованием электронной почты, по факсу.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.1.2.</w:t>
      </w:r>
      <w:r>
        <w:rPr>
          <w:lang w:val="en-US"/>
        </w:rPr>
        <w:t> </w:t>
      </w:r>
      <w:r>
        <w:t xml:space="preserve">Привлекать третьих лиц к оказанию Услуг по Договору, оставаясь в полном объеме ответственным за их действия.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</w:t>
      </w:r>
      <w:r>
        <w:rPr>
          <w:lang w:val="en-US"/>
        </w:rPr>
        <w:t> </w:t>
      </w:r>
      <w:r>
        <w:t xml:space="preserve">Исполнитель обязан: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.2.1.</w:t>
      </w:r>
      <w:r>
        <w:rPr>
          <w:lang w:val="en-US"/>
        </w:rPr>
        <w:t> </w:t>
      </w:r>
      <w:r>
        <w:t xml:space="preserve">Оказать Услуги в полном объеме и надлежащим образом в соответствии с требованиями, установленными в Приложении № </w:t>
      </w:r>
      <w:r w:rsidRPr="005E786C">
        <w:t>2</w:t>
      </w:r>
      <w:r>
        <w:t xml:space="preserve"> к настоящему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.2.2.</w:t>
      </w:r>
      <w:r>
        <w:rPr>
          <w:lang w:val="en-US"/>
        </w:rPr>
        <w:t> </w:t>
      </w:r>
      <w:r>
        <w:t xml:space="preserve">Уведомлять Заказчика о возникновении обстоятельств в ходе оказания Услуг по настоящему Договору, которые препятствуют и/или могут повлечь препятствия в оказании Услуг в соответствии с условиями настоящего Договора, не позднее чем через 1 (один) рабочий день после возникновения таких обстоятельств.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.2.3.</w:t>
      </w:r>
      <w:r>
        <w:rPr>
          <w:lang w:val="en-US"/>
        </w:rPr>
        <w:t> </w:t>
      </w:r>
      <w:r>
        <w:t xml:space="preserve">В течение 5 (пяти) рабочих дней с даты подписания настоящего Договора Исполнитель обязан направить Заказчику: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образцы подписей лиц, которые будут подписывать выставляемые в адрес Заказчика счета-фактуры;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документы, подтверждающие полномочия лиц, которые будут подписывать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 организации и главного бухгалтера. </w:t>
      </w:r>
    </w:p>
    <w:p w:rsidR="005E786C" w:rsidRDefault="005E786C" w:rsidP="005E786C">
      <w:pPr>
        <w:pStyle w:val="Default"/>
        <w:jc w:val="both"/>
      </w:pPr>
      <w:r w:rsidRPr="005E786C">
        <w:lastRenderedPageBreak/>
        <w:t>2</w:t>
      </w:r>
      <w:r>
        <w:t>.2.4.</w:t>
      </w:r>
      <w:r>
        <w:rPr>
          <w:lang w:val="en-US"/>
        </w:rPr>
        <w:t> </w:t>
      </w:r>
      <w:r>
        <w:t xml:space="preserve">Направлять Заказчику письменную информацию (с приложением подтверждающих документов) обо всех изменениях в перечне лиц, имеющих право подписи счетов-фактур, в течение 10 (десяти) рабочих дней.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.2.5.</w:t>
      </w:r>
      <w:r>
        <w:rPr>
          <w:lang w:val="en-US"/>
        </w:rPr>
        <w:t> </w:t>
      </w:r>
      <w:r>
        <w:t xml:space="preserve">При оказании Услуг не использовать охраняемые результаты интеллектуальной деятельности, исключительные права на которые принадлежат третьим лицам и у Исполнителя отсутствуют права на использование таких результатов.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.2.6.</w:t>
      </w:r>
      <w:r>
        <w:rPr>
          <w:lang w:val="en-US"/>
        </w:rPr>
        <w:t> </w:t>
      </w:r>
      <w:r>
        <w:t xml:space="preserve">Исполнитель гарантирует Заказчику, что оказание им Услуг по настоящему Договору не будет нарушать прав третьих лиц.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.2.7.</w:t>
      </w:r>
      <w:r>
        <w:rPr>
          <w:lang w:val="en-US"/>
        </w:rPr>
        <w:t> </w:t>
      </w:r>
      <w:r>
        <w:t xml:space="preserve">По требованию Заказчика своими силами и за свой счет в срок, установленный Заказчиком, устранять недостатки в оказанных Услугах.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.3.</w:t>
      </w:r>
      <w:r>
        <w:rPr>
          <w:lang w:val="en-US"/>
        </w:rPr>
        <w:t> </w:t>
      </w:r>
      <w:r>
        <w:t xml:space="preserve">Исполнитель несет ответственность за полное или частичное неисполнение предусмотренных настоящим Договором обязательств, в том числе за нарушение сроков оказания Услуг, за отказ от исполнения обязательств, предусмотренных настоящим Договором.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</w:t>
      </w:r>
      <w:r>
        <w:rPr>
          <w:lang w:val="en-US"/>
        </w:rPr>
        <w:t> </w:t>
      </w:r>
      <w:r>
        <w:t xml:space="preserve">Заказчик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.4.1.</w:t>
      </w:r>
      <w:r>
        <w:rPr>
          <w:lang w:val="en-US"/>
        </w:rPr>
        <w:t> </w:t>
      </w:r>
      <w:r>
        <w:t xml:space="preserve">Получать информацию о ходе оказания Услуг Исполнителем и третьими лицами, привлекаемыми Исполнителем, в процессе оказания Услуг по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 Заказчик обязан: </w:t>
      </w:r>
    </w:p>
    <w:p w:rsidR="005E786C" w:rsidRDefault="005E786C" w:rsidP="005E786C">
      <w:pPr>
        <w:pStyle w:val="Default"/>
        <w:jc w:val="both"/>
      </w:pPr>
      <w:r w:rsidRPr="00BC0263">
        <w:t>2.</w:t>
      </w:r>
      <w:r>
        <w:t>5</w:t>
      </w:r>
      <w:r w:rsidRPr="00BC0263">
        <w:t>.</w:t>
      </w:r>
      <w:r>
        <w:t>1</w:t>
      </w:r>
      <w:r w:rsidRPr="00BC0263">
        <w:t xml:space="preserve">. Принять </w:t>
      </w:r>
      <w:r w:rsidR="005D4AA8">
        <w:t>Услуги</w:t>
      </w:r>
      <w:r w:rsidRPr="00BC0263">
        <w:t xml:space="preserve"> и при отсутствии замечаний подписать Акт </w:t>
      </w:r>
      <w:r w:rsidR="005D4AA8">
        <w:t>сдачи-приемки Услуг</w:t>
      </w:r>
      <w:r w:rsidRPr="00BC0263">
        <w:t xml:space="preserve"> в срок не позднее </w:t>
      </w:r>
      <w:r>
        <w:t>10</w:t>
      </w:r>
      <w:r w:rsidRPr="00BC0263">
        <w:t xml:space="preserve"> (</w:t>
      </w:r>
      <w:r>
        <w:t>десяти</w:t>
      </w:r>
      <w:r w:rsidRPr="00BC0263">
        <w:t>) рабочих дней с момент</w:t>
      </w:r>
      <w:r w:rsidR="005D4AA8">
        <w:t>а получения от Исполнителя Акта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.5.2. Оплачивать Услуги Исполнителя в соответствии с разделом 3 настоящего Договора. </w:t>
      </w:r>
    </w:p>
    <w:p w:rsidR="005E786C" w:rsidRDefault="005E786C" w:rsidP="005E786C">
      <w:pPr>
        <w:pStyle w:val="Default"/>
        <w:jc w:val="both"/>
      </w:pPr>
      <w:r w:rsidRPr="005D4AA8">
        <w:t>2</w:t>
      </w:r>
      <w:r>
        <w:t xml:space="preserve">.5.3. Оказывать Исполнителю необходимое содействие в процессе оказания Услуг. </w:t>
      </w:r>
    </w:p>
    <w:p w:rsidR="005E786C" w:rsidRDefault="005E786C" w:rsidP="00C61533">
      <w:pPr>
        <w:pStyle w:val="Default"/>
        <w:jc w:val="both"/>
      </w:pP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 xml:space="preserve">__________(________________) рублей __ </w:t>
      </w:r>
      <w:proofErr w:type="gramStart"/>
      <w:r w:rsidRPr="00BC0263">
        <w:t>коп.,</w:t>
      </w:r>
      <w:proofErr w:type="gramEnd"/>
      <w:r w:rsidRPr="00BC0263">
        <w:t xml:space="preserve"> в том числе НДС в сумме __________(________________) рублей __ коп.</w:t>
      </w:r>
      <w:r w:rsidR="001F4582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производит оплату услуг по настоящему Договору в течение </w:t>
      </w:r>
      <w:r w:rsidR="008A1AF8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8A1AF8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E34750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дней с даты получения оригинала счета.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Исполнитель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выставляет счет не позднее 5-ти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 xml:space="preserve">рабочих 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дней с даты подписания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торонами Акта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сдачи-приемки Услуг</w:t>
      </w:r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98464B" w:rsidRPr="001F4582" w:rsidRDefault="0098464B" w:rsidP="00C61533">
      <w:pPr>
        <w:pStyle w:val="Default"/>
        <w:jc w:val="both"/>
      </w:pPr>
      <w:r>
        <w:t>3.</w:t>
      </w:r>
      <w:r w:rsidR="009F346C">
        <w:t>7</w:t>
      </w:r>
      <w:r>
        <w:t>. </w:t>
      </w:r>
      <w:r w:rsidRPr="0098464B">
        <w:t>В рамках исполнения Договора Стороны могут обмениваться следующими первичными документами (счет-фактура, акт сдачи приемки, товарная накладная)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- ООО «Компания Тензор».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 http://www.bashtel.ru/dokumenty/.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AA2B5B" w:rsidRPr="001F4582" w:rsidRDefault="00AA2B5B" w:rsidP="00C61533">
      <w:pPr>
        <w:pStyle w:val="Default"/>
        <w:jc w:val="both"/>
      </w:pPr>
      <w:r>
        <w:t xml:space="preserve">4.2. </w:t>
      </w:r>
      <w:r w:rsidRPr="00AA2B5B">
        <w:t>В случае ненадлежащего исполнения принятых по Договору обязательств, нарушившая Сторона обязана возместить другой Стороне понесенные ей убытки. Возмещение убытков не освобождает нарушившую Сторону от надлежащего исполнения обязательств по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переда</w:t>
      </w:r>
      <w:r w:rsidR="008042DA" w:rsidRPr="00BC0263">
        <w:t>ется</w:t>
      </w:r>
      <w:r w:rsidR="005D4AA8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t>6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 xml:space="preserve">.1. Договор вступает в силу с момента подписания </w:t>
      </w:r>
      <w:r w:rsidR="005D4AA8">
        <w:t xml:space="preserve">его сторонами </w:t>
      </w:r>
      <w:r w:rsidR="00C61533" w:rsidRPr="00BC0263">
        <w:t xml:space="preserve">и </w:t>
      </w:r>
      <w:r w:rsidR="005D4AA8" w:rsidRPr="005D4AA8">
        <w:t xml:space="preserve">действует в течение срока оказания Услуг, определенного в п. </w:t>
      </w:r>
      <w:r w:rsidR="005D4AA8">
        <w:t>1.</w:t>
      </w:r>
      <w:r w:rsidR="005D4AA8" w:rsidRPr="005D4AA8">
        <w:t>3. настоящего Договора. Окончание действия настоящего Договора не влечет прекращение обязательств Сторон, не исполненных в течение срока действия настоящего Договора.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t>7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.2. Заказчик обязуется не разглашать ин</w:t>
      </w:r>
      <w:r w:rsidR="001F4582">
        <w:t>формацию</w:t>
      </w:r>
      <w:r w:rsidR="00C61533" w:rsidRPr="00BC0263">
        <w:t xml:space="preserve">, касающуюся </w:t>
      </w:r>
      <w:r w:rsidR="001F4582">
        <w:t>условий настоящего Договора</w:t>
      </w:r>
      <w:r w:rsidR="00D25E08">
        <w:t>, состава и количества оборудования.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</w:t>
      </w:r>
      <w:r w:rsidR="00D25E08">
        <w:t>3</w:t>
      </w:r>
      <w:r w:rsidR="00C61533" w:rsidRPr="00BC0263">
        <w:t>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Default="009208F3" w:rsidP="00C61533">
      <w:pPr>
        <w:pStyle w:val="Default"/>
        <w:jc w:val="both"/>
      </w:pPr>
      <w:r>
        <w:t>7</w:t>
      </w:r>
      <w:r w:rsidR="00D25E08">
        <w:t>.4</w:t>
      </w:r>
      <w:r w:rsidR="00C61533" w:rsidRPr="00BC0263">
        <w:t>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8A1AF8" w:rsidRDefault="008A1AF8" w:rsidP="002812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1206" w:rsidRPr="00EB1D2C" w:rsidRDefault="00281206" w:rsidP="002812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EB1D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281206" w:rsidRPr="00EB1D2C" w:rsidRDefault="00281206" w:rsidP="0028120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EB1D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 о том, что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ПАО «Башинформсвязь» 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281206" w:rsidRPr="00EB1D2C" w:rsidRDefault="00281206" w:rsidP="0028120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>Статья 1.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у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После письменного уведомления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 xml:space="preserve">ПАО «Башинформсвязь» 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EB1D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B1D2C"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>Статья 2.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настоящего Договора срок подтверждения, что нарушения не произошло или не произойдет,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расторжения Договора в соответствии с положениями настоящей статьи,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срока действия Договора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</w:t>
      </w:r>
      <w:proofErr w:type="gramStart"/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</w:t>
      </w:r>
      <w:proofErr w:type="gramEnd"/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281206" w:rsidRPr="00281206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9208F3" w:rsidRPr="009208F3" w:rsidRDefault="009208F3" w:rsidP="009208F3">
      <w:pPr>
        <w:pStyle w:val="Default"/>
        <w:jc w:val="both"/>
        <w:rPr>
          <w:b/>
          <w:bCs/>
        </w:rPr>
      </w:pPr>
      <w:r>
        <w:rPr>
          <w:b/>
          <w:bCs/>
        </w:rPr>
        <w:t>9</w:t>
      </w:r>
      <w:r w:rsidRPr="009208F3">
        <w:rPr>
          <w:b/>
          <w:bCs/>
        </w:rPr>
        <w:t xml:space="preserve">. Прочие условия.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.1. Все изменения и дополнения к Договору оформляются Дополнительными соглашениями и подписываются уполномоченными представителями Сторон.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 xml:space="preserve">.2. Стороны не имеют права уступить либо передать свои права или обязанности по настоящему Договору, полностью либо частично, без предварительного письменного согласия другой Стороны.   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.3. Во всем остальном, что не указано в настоящем Договоре, Стороны будут руководствоваться действующим законодательством Российской Федерации.</w:t>
      </w:r>
    </w:p>
    <w:p w:rsidR="00281206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</w:t>
      </w:r>
      <w:r>
        <w:rPr>
          <w:bCs/>
        </w:rPr>
        <w:t>4</w:t>
      </w:r>
      <w:r w:rsidRPr="009208F3">
        <w:rPr>
          <w:bCs/>
        </w:rPr>
        <w:t>. Договор составлен в 2 (Двух) экземплярах, имеющих одинаковую юридическую силу, по одному подлинному экземпляру для каждой Стороны.</w:t>
      </w:r>
    </w:p>
    <w:p w:rsidR="00C61533" w:rsidRPr="001F4582" w:rsidRDefault="009208F3" w:rsidP="00C61533">
      <w:pPr>
        <w:pStyle w:val="Default"/>
        <w:jc w:val="both"/>
      </w:pPr>
      <w:r>
        <w:rPr>
          <w:b/>
          <w:bCs/>
        </w:rPr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20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8A1AF8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</w:t>
            </w:r>
            <w:r w:rsidR="00181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Республика Башкортостан, г. Уфа, ул. Ленина,</w:t>
            </w:r>
            <w:proofErr w:type="gramStart"/>
            <w:r w:rsidR="00181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  <w:proofErr w:type="gramEnd"/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="00630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07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27401</w:t>
            </w:r>
            <w:r w:rsidR="00A74685" w:rsidRPr="00A7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Кор./счет 30101810800000000861 в Северо-Западном Главном </w:t>
            </w: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Управлении  Банка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876096">
        <w:rPr>
          <w:rFonts w:ascii="Times New Roman" w:eastAsia="Times New Roman" w:hAnsi="Times New Roman" w:cs="Times New Roman"/>
          <w:lang w:eastAsia="ru-RU"/>
        </w:rPr>
        <w:t>_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5299" w:type="dxa"/>
        <w:tblLook w:val="04A0" w:firstRow="1" w:lastRow="0" w:firstColumn="1" w:lastColumn="0" w:noHBand="0" w:noVBand="1"/>
      </w:tblPr>
      <w:tblGrid>
        <w:gridCol w:w="1140"/>
        <w:gridCol w:w="5087"/>
        <w:gridCol w:w="2552"/>
        <w:gridCol w:w="2693"/>
        <w:gridCol w:w="1559"/>
        <w:gridCol w:w="2268"/>
      </w:tblGrid>
      <w:tr w:rsidR="00311CDC" w:rsidRPr="00F83C3C" w:rsidTr="00311CDC">
        <w:trPr>
          <w:trHeight w:val="197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</w:p>
        </w:tc>
        <w:tc>
          <w:tcPr>
            <w:tcW w:w="5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11CD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311CD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311CD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311CD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Part</w:t>
            </w:r>
            <w:proofErr w:type="spellEnd"/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Number</w:t>
            </w:r>
            <w:proofErr w:type="spellEnd"/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Серийный номер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DC" w:rsidRPr="00F83C3C" w:rsidRDefault="00311CDC" w:rsidP="00876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Цена за единицу измерения с НДС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</w:t>
            </w: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%, рубли РФ</w:t>
            </w:r>
          </w:p>
        </w:tc>
      </w:tr>
      <w:tr w:rsidR="00311CDC" w:rsidRPr="00F83C3C" w:rsidTr="00186142">
        <w:trPr>
          <w:trHeight w:val="48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CDC" w:rsidRPr="00311CD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bookmarkStart w:id="0" w:name="_GoBack" w:colFirst="0" w:colLast="5"/>
            <w:r w:rsidRPr="00311CD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1CDC" w:rsidRPr="00311CD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DC" w:rsidRPr="00311CDC" w:rsidRDefault="00311CDC" w:rsidP="00311C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CDC" w:rsidRPr="00311CD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CDC" w:rsidRPr="00311CD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CDC" w:rsidRPr="00311CDC" w:rsidRDefault="00311CD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bookmarkEnd w:id="0"/>
      <w:tr w:rsidR="00311CDC" w:rsidRPr="00F83C3C" w:rsidTr="00311CDC">
        <w:trPr>
          <w:trHeight w:val="1038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CDC" w:rsidRPr="00F83C3C" w:rsidRDefault="00311CD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DC" w:rsidRPr="00F83C3C" w:rsidRDefault="00311CD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11CDC" w:rsidRPr="00F83C3C" w:rsidTr="00311CDC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311CDC" w:rsidRDefault="00311CDC" w:rsidP="00440548">
            <w:pPr>
              <w:pStyle w:val="a5"/>
              <w:numPr>
                <w:ilvl w:val="1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</w:t>
            </w:r>
            <w:r w:rsidR="00440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DC" w:rsidRPr="00F83C3C" w:rsidRDefault="00311CD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1CDC" w:rsidRPr="00F83C3C" w:rsidTr="00311CDC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DC" w:rsidRPr="00F83C3C" w:rsidRDefault="00311CD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1CDC" w:rsidRPr="00F83C3C" w:rsidTr="00311CDC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44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и т.</w:t>
            </w:r>
            <w:r w:rsidR="00440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311CDC" w:rsidRDefault="00311CD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CDC" w:rsidRPr="00F83C3C" w:rsidRDefault="00311CD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DC" w:rsidRPr="00F83C3C" w:rsidRDefault="00311CD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311CDC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A0530" w:rsidRPr="00311CDC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Pr="00311CDC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311CDC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80422D">
        <w:rPr>
          <w:rFonts w:ascii="Times New Roman" w:hAnsi="Times New Roman" w:cs="Times New Roman"/>
          <w:b/>
          <w:bCs/>
        </w:rPr>
        <w:t>оборудования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F83C3C">
        <w:rPr>
          <w:rFonts w:ascii="Times New Roman" w:eastAsia="Times New Roman" w:hAnsi="Times New Roman" w:cs="Times New Roman"/>
          <w:lang w:eastAsia="ru-RU"/>
        </w:rPr>
        <w:t>201</w:t>
      </w:r>
      <w:r w:rsidR="00876096">
        <w:rPr>
          <w:rFonts w:ascii="Times New Roman" w:eastAsia="Times New Roman" w:hAnsi="Times New Roman" w:cs="Times New Roman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2277F5" w:rsidRPr="002277F5" w:rsidRDefault="002277F5" w:rsidP="002277F5">
      <w:pPr>
        <w:numPr>
          <w:ilvl w:val="0"/>
          <w:numId w:val="5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  <w:b/>
          <w:bCs/>
        </w:rPr>
        <w:t>Техническая поддержка</w:t>
      </w:r>
    </w:p>
    <w:p w:rsidR="002277F5" w:rsidRPr="002277F5" w:rsidRDefault="002277F5" w:rsidP="002277F5">
      <w:pPr>
        <w:numPr>
          <w:ilvl w:val="0"/>
          <w:numId w:val="6"/>
        </w:numPr>
        <w:tabs>
          <w:tab w:val="clear" w:pos="561"/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 xml:space="preserve">Под технической поддержкой понимается комплекс услуг, перечень которых приведен </w:t>
      </w:r>
      <w:r w:rsidRPr="002277F5">
        <w:rPr>
          <w:rFonts w:ascii="Times New Roman" w:hAnsi="Times New Roman" w:cs="Times New Roman"/>
          <w:bCs/>
        </w:rPr>
        <w:t>в</w:t>
      </w:r>
      <w:r w:rsidRPr="002277F5">
        <w:rPr>
          <w:rFonts w:ascii="Times New Roman" w:hAnsi="Times New Roman" w:cs="Times New Roman"/>
          <w:b/>
          <w:bCs/>
        </w:rPr>
        <w:t xml:space="preserve"> </w:t>
      </w:r>
      <w:r w:rsidRPr="002277F5">
        <w:rPr>
          <w:rFonts w:ascii="Times New Roman" w:hAnsi="Times New Roman" w:cs="Times New Roman"/>
        </w:rPr>
        <w:t>Таблице №2.</w:t>
      </w:r>
    </w:p>
    <w:p w:rsidR="002277F5" w:rsidRPr="002277F5" w:rsidRDefault="002277F5" w:rsidP="002277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Исполнитель осуществляет техническую поддержку оборудования Заказчика с уровнем сервиса, приведенным в Таблице № 1.</w:t>
      </w:r>
    </w:p>
    <w:p w:rsidR="002277F5" w:rsidRPr="002277F5" w:rsidRDefault="002277F5" w:rsidP="002277F5">
      <w:pPr>
        <w:spacing w:after="0"/>
        <w:rPr>
          <w:rFonts w:ascii="Times New Roman" w:hAnsi="Times New Roman" w:cs="Times New Roma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1"/>
        <w:gridCol w:w="2041"/>
        <w:gridCol w:w="1969"/>
        <w:gridCol w:w="5260"/>
        <w:gridCol w:w="15"/>
      </w:tblGrid>
      <w:tr w:rsidR="002277F5" w:rsidRPr="002277F5" w:rsidTr="002277F5">
        <w:trPr>
          <w:gridAfter w:val="1"/>
          <w:wAfter w:w="15" w:type="dxa"/>
          <w:trHeight w:hRule="exact" w:val="245"/>
        </w:trPr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25" w:right="102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Таблица № 1. Уровень оказываемого сервиса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Значение/описание/условие</w:t>
            </w:r>
          </w:p>
        </w:tc>
      </w:tr>
      <w:tr w:rsidR="002277F5" w:rsidRPr="002277F5" w:rsidTr="002277F5">
        <w:trPr>
          <w:trHeight w:hRule="exact" w:val="54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50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</w:rPr>
              <w:t>Прием и регистрация запросов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>Круглосуточно, включая выходные и праздничные дни.</w:t>
            </w:r>
          </w:p>
        </w:tc>
      </w:tr>
      <w:tr w:rsidR="002277F5" w:rsidRPr="002277F5" w:rsidTr="002277F5">
        <w:trPr>
          <w:trHeight w:hRule="exact" w:val="975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332"/>
              <w:rPr>
                <w:rFonts w:ascii="Times New Roman" w:hAnsi="Times New Roman" w:cs="Times New Roman"/>
                <w:spacing w:val="-1"/>
              </w:rPr>
            </w:pPr>
            <w:r w:rsidRPr="002277F5">
              <w:rPr>
                <w:rFonts w:ascii="Times New Roman" w:hAnsi="Times New Roman" w:cs="Times New Roman"/>
              </w:rPr>
              <w:t>Время выполнения работ / предоставления услуг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 w:hanging="14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1"/>
              </w:rPr>
              <w:t xml:space="preserve">С 9:00 до 18:00 (время московское) с понедельника по пятницу 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за исключением общегосударственных выходных и </w:t>
            </w:r>
            <w:r w:rsidRPr="002277F5">
              <w:rPr>
                <w:rFonts w:ascii="Times New Roman" w:hAnsi="Times New Roman" w:cs="Times New Roman"/>
              </w:rPr>
              <w:t>праздничных дней.</w:t>
            </w:r>
          </w:p>
        </w:tc>
      </w:tr>
      <w:tr w:rsidR="002277F5" w:rsidRPr="002277F5" w:rsidTr="002277F5">
        <w:trPr>
          <w:trHeight w:hRule="exact" w:val="42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</w:rPr>
              <w:t>Время реакции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80422D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 xml:space="preserve">Не более </w:t>
            </w:r>
            <w:r w:rsidR="0080422D" w:rsidRPr="00D25E08">
              <w:rPr>
                <w:rFonts w:ascii="Times New Roman" w:hAnsi="Times New Roman" w:cs="Times New Roman"/>
                <w:spacing w:val="-2"/>
              </w:rPr>
              <w:t>4</w:t>
            </w:r>
            <w:r w:rsidRPr="002277F5">
              <w:rPr>
                <w:rFonts w:ascii="Times New Roman" w:hAnsi="Times New Roman" w:cs="Times New Roman"/>
                <w:spacing w:val="-2"/>
              </w:rPr>
              <w:t>-</w:t>
            </w:r>
            <w:r w:rsidR="0080422D" w:rsidRPr="00D25E08">
              <w:rPr>
                <w:rFonts w:ascii="Times New Roman" w:hAnsi="Times New Roman" w:cs="Times New Roman"/>
                <w:spacing w:val="-2"/>
              </w:rPr>
              <w:t>х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час</w:t>
            </w:r>
            <w:r w:rsidR="0080422D">
              <w:rPr>
                <w:rFonts w:ascii="Times New Roman" w:hAnsi="Times New Roman" w:cs="Times New Roman"/>
                <w:spacing w:val="-2"/>
              </w:rPr>
              <w:t>ов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с момента обращения Заказчика</w:t>
            </w:r>
          </w:p>
        </w:tc>
      </w:tr>
      <w:tr w:rsidR="002277F5" w:rsidRPr="002277F5" w:rsidTr="002277F5">
        <w:trPr>
          <w:trHeight w:hRule="exact" w:val="53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277F5">
              <w:rPr>
                <w:rFonts w:ascii="Times New Roman" w:hAnsi="Times New Roman" w:cs="Times New Roman"/>
                <w:lang w:val="en-US"/>
              </w:rPr>
              <w:t>4</w:t>
            </w:r>
            <w:r w:rsidRPr="002277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338" w:firstLine="7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  <w:spacing w:val="-4"/>
              </w:rPr>
              <w:t xml:space="preserve">Время отгрузки оборудования (части </w:t>
            </w:r>
            <w:r w:rsidRPr="002277F5">
              <w:rPr>
                <w:rFonts w:ascii="Times New Roman" w:hAnsi="Times New Roman" w:cs="Times New Roman"/>
                <w:spacing w:val="-3"/>
              </w:rPr>
              <w:t>оборудовании) взамен неисправного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>Не позднее следующего рабочего дня после обращения Заказчика</w:t>
            </w:r>
          </w:p>
        </w:tc>
      </w:tr>
    </w:tbl>
    <w:p w:rsidR="002277F5" w:rsidRP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3"/>
        <w:gridCol w:w="1027"/>
        <w:gridCol w:w="1335"/>
        <w:gridCol w:w="6886"/>
        <w:gridCol w:w="15"/>
      </w:tblGrid>
      <w:tr w:rsidR="001C0FD7" w:rsidRPr="002277F5" w:rsidTr="00025A2C">
        <w:trPr>
          <w:gridAfter w:val="1"/>
          <w:wAfter w:w="15" w:type="dxa"/>
          <w:trHeight w:hRule="exact" w:val="252"/>
        </w:trPr>
        <w:tc>
          <w:tcPr>
            <w:tcW w:w="53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napToGrid w:val="0"/>
              <w:spacing w:after="0"/>
              <w:ind w:hanging="18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893" w:hanging="114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Таблица № 2. Перечень предоставляемых услуг.</w:t>
            </w:r>
          </w:p>
        </w:tc>
      </w:tr>
      <w:tr w:rsidR="001C0FD7" w:rsidRPr="002277F5" w:rsidTr="00025A2C">
        <w:trPr>
          <w:trHeight w:hRule="exact" w:val="25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b/>
              </w:rPr>
            </w:pPr>
            <w:r w:rsidRPr="002277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720" w:hanging="182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</w:rPr>
              <w:t>Услуга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2916" w:hanging="18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Описание услуги</w:t>
            </w:r>
          </w:p>
        </w:tc>
      </w:tr>
      <w:tr w:rsidR="001C0FD7" w:rsidRPr="002277F5" w:rsidTr="00025A2C">
        <w:trPr>
          <w:trHeight w:hRule="exact" w:val="1752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2277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bCs/>
                <w:spacing w:val="-1"/>
              </w:rPr>
            </w:pPr>
            <w:r w:rsidRPr="002277F5">
              <w:rPr>
                <w:rFonts w:ascii="Times New Roman" w:hAnsi="Times New Roman" w:cs="Times New Roman"/>
                <w:spacing w:val="-3"/>
              </w:rPr>
              <w:t xml:space="preserve">Прием и регистрация </w:t>
            </w:r>
            <w:r w:rsidRPr="002277F5">
              <w:rPr>
                <w:rFonts w:ascii="Times New Roman" w:hAnsi="Times New Roman" w:cs="Times New Roman"/>
                <w:spacing w:val="-1"/>
              </w:rPr>
              <w:t xml:space="preserve">запросов Заказчика на </w:t>
            </w:r>
            <w:r w:rsidRPr="002277F5">
              <w:rPr>
                <w:rFonts w:ascii="Times New Roman" w:hAnsi="Times New Roman" w:cs="Times New Roman"/>
              </w:rPr>
              <w:t>обслуживание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Cs/>
                <w:spacing w:val="-1"/>
              </w:rPr>
              <w:t xml:space="preserve">Прием </w:t>
            </w:r>
            <w:r w:rsidRPr="002277F5">
              <w:rPr>
                <w:rFonts w:ascii="Times New Roman" w:hAnsi="Times New Roman" w:cs="Times New Roman"/>
                <w:spacing w:val="-1"/>
              </w:rPr>
              <w:t xml:space="preserve">запросов осуществляется Исполнителем по телефонам сервисного </w:t>
            </w:r>
            <w:r w:rsidRPr="002277F5">
              <w:rPr>
                <w:rFonts w:ascii="Times New Roman" w:hAnsi="Times New Roman" w:cs="Times New Roman"/>
              </w:rPr>
              <w:t>центра и электронной почте. Дополнительно возможны иные способы приема запросов. Исполнитель обязан предоставить соответствующие номера телефонов, адреса электронной почты и иные необходимые для подачи запроса данные. А также обеспечить их доступность и работоспособность.</w:t>
            </w:r>
          </w:p>
        </w:tc>
      </w:tr>
      <w:tr w:rsidR="001C0FD7" w:rsidRPr="002277F5" w:rsidTr="00025A2C">
        <w:trPr>
          <w:trHeight w:hRule="exact" w:val="113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lang w:eastAsia="ru-RU"/>
              </w:rPr>
            </w:pPr>
            <w:r w:rsidRPr="002277F5">
              <w:rPr>
                <w:rFonts w:ascii="Times New Roman" w:hAnsi="Times New Roman" w:cs="Times New Roman"/>
              </w:rPr>
              <w:t>Технические консультации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277F5">
              <w:rPr>
                <w:rFonts w:ascii="Times New Roman" w:hAnsi="Times New Roman" w:cs="Times New Roman"/>
                <w:lang w:eastAsia="ru-RU"/>
              </w:rPr>
              <w:t>Консультации могут охватывать технические вопросы по восстановлению работоспособности, развитию, модернизации и настройки поддерживаемого оборудования и ПО, проведению диагностики после сбоев.</w:t>
            </w:r>
          </w:p>
        </w:tc>
      </w:tr>
      <w:tr w:rsidR="001C0FD7" w:rsidRPr="002277F5" w:rsidTr="00025A2C">
        <w:trPr>
          <w:trHeight w:hRule="exact" w:val="5698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Дистанционная диагностика проблем оборудования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После регистрации обращения Заказчика, по усмотрению специалиста Исполнителя, для поиска проблемы с оборудованием может быть осуществлена дистанционная диагностика неисправности оборудования.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почте, либо других доступных методов, позволяющих упростить дистанционное решение проблемы. При получении соответствующего запроса Заказчик должен помочь специалистам Исполнителя в дистанционной диагностике проблем и выполнить следующее: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Предоставить всю информацию, необходимую Исполнителю для осуществления своевременной и профессиональной технической поддержки.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Запустить тесты самодиагностики и/или установить и запустить другие диагностические средства и программы.</w:t>
            </w:r>
          </w:p>
          <w:p w:rsidR="001C0FD7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 xml:space="preserve">Выполнить </w:t>
            </w:r>
            <w:r>
              <w:rPr>
                <w:rFonts w:ascii="Times New Roman" w:hAnsi="Times New Roman" w:cs="Times New Roman"/>
              </w:rPr>
              <w:t>иные</w:t>
            </w:r>
            <w:r w:rsidRPr="002277F5">
              <w:rPr>
                <w:rFonts w:ascii="Times New Roman" w:hAnsi="Times New Roman" w:cs="Times New Roman"/>
              </w:rPr>
              <w:t xml:space="preserve"> действия, которые помогут специалистам Исполнителя идентифицировать проблему.</w:t>
            </w:r>
            <w:r w:rsidRPr="002C4802">
              <w:rPr>
                <w:rFonts w:ascii="Times New Roman" w:hAnsi="Times New Roman" w:cs="Times New Roman"/>
              </w:rPr>
              <w:t xml:space="preserve"> </w:t>
            </w:r>
          </w:p>
          <w:p w:rsidR="001C0FD7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4802">
              <w:rPr>
                <w:rFonts w:ascii="Times New Roman" w:hAnsi="Times New Roman" w:cs="Times New Roman"/>
              </w:rPr>
              <w:t>Максимальный срок диагностики проблемы 5 дней</w:t>
            </w:r>
            <w:r w:rsidR="00B97C4B">
              <w:rPr>
                <w:rFonts w:ascii="Times New Roman" w:hAnsi="Times New Roman" w:cs="Times New Roman"/>
              </w:rPr>
              <w:t>*</w:t>
            </w:r>
          </w:p>
        </w:tc>
      </w:tr>
      <w:tr w:rsidR="001C0FD7" w:rsidRPr="002277F5" w:rsidTr="00025A2C">
        <w:trPr>
          <w:trHeight w:hRule="exact" w:val="4810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Время отгрузки оборудования (части оборудовании) взамен неисправного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Если в результате дистанционной диагностики специалист Исполнителя определяет, что техническая проблема может быть решена заменой оборудования (части оборудования), то Исполнитель отгружает со своего склада в адрес Заказчика необходимую часть оборудования через оператора экспресс-доставки и забирает тем же оператором неисправную часть оборудования. Доставка оборудования (части оборудования) к Заказчику и от Заказчика осуществляется за счет Исполнителя.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Замена вышедшего из строя оборудования производится на опережающих условиях, т.е. исправное оборудование для замены отправляется сервисным центром до получения неисправного.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Вышедшее из строя оборудование, передаваемое Исполнителю, соответствует тому количеству, типу, серийному номеру, которые были указаны при запросе клиента.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Резервное оборудование для авансовой замены должно быть доступно в течении 20 дней с момента подписания договора.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7C4B" w:rsidRDefault="00B97C4B" w:rsidP="00B97C4B">
      <w:pPr>
        <w:spacing w:after="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* Время диагностики по заявке не входит в срок решения проблемы.</w:t>
      </w:r>
    </w:p>
    <w:p w:rsidR="002277F5" w:rsidRP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7513"/>
        <w:gridCol w:w="15"/>
      </w:tblGrid>
      <w:tr w:rsidR="002277F5" w:rsidRPr="002277F5" w:rsidTr="002277F5">
        <w:trPr>
          <w:gridAfter w:val="1"/>
          <w:wAfter w:w="15" w:type="dxa"/>
          <w:trHeight w:hRule="exact" w:val="245"/>
        </w:trPr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 xml:space="preserve">Таблица № 3. Описание приоритетов 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Приоритет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Описание</w:t>
            </w:r>
          </w:p>
        </w:tc>
      </w:tr>
      <w:tr w:rsidR="002277F5" w:rsidRPr="002277F5" w:rsidTr="00C574F5">
        <w:trPr>
          <w:trHeight w:hRule="exact" w:val="103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1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BB7FAF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Значительная часть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Заказчика полностью остановлен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полностью остановлены все бизнес-процессы компании Заказчика по прич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ине неадекватной работы оборудования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или отсутствия возможности быстрого восстановления работоспособности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7FAF">
              <w:rPr>
                <w:rFonts w:ascii="Times New Roman" w:hAnsi="Times New Roman" w:cs="Times New Roman"/>
                <w:sz w:val="20"/>
                <w:szCs w:val="20"/>
              </w:rPr>
              <w:t xml:space="preserve"> Срок решения заявки – не более 2 дней.</w:t>
            </w:r>
          </w:p>
        </w:tc>
      </w:tr>
      <w:tr w:rsidR="002277F5" w:rsidRPr="002277F5" w:rsidTr="00BB7FAF">
        <w:trPr>
          <w:trHeight w:hRule="exact" w:val="113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2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BB7FAF">
            <w:pPr>
              <w:widowControl w:val="0"/>
              <w:shd w:val="clear" w:color="auto" w:fill="FFFFFF"/>
              <w:autoSpaceDE w:val="0"/>
              <w:spacing w:after="0"/>
              <w:ind w:left="7" w:right="58" w:hanging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Заказчика частично остановлен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остановлена часть бизнес-процессов Заказчика по причине неадекватной работы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или отсутствия возможности быстрого восстановления работоспособности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7FAF">
              <w:rPr>
                <w:rFonts w:ascii="Times New Roman" w:hAnsi="Times New Roman" w:cs="Times New Roman"/>
                <w:sz w:val="20"/>
                <w:szCs w:val="20"/>
              </w:rPr>
              <w:t xml:space="preserve"> Срок решения заявки – не более 5 дней.</w:t>
            </w:r>
          </w:p>
        </w:tc>
      </w:tr>
      <w:tr w:rsidR="002277F5" w:rsidRPr="002277F5" w:rsidTr="00BB7FAF">
        <w:trPr>
          <w:trHeight w:hRule="exact" w:val="106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3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BB7FAF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Обнаружены нарушения функциональности </w:t>
            </w:r>
            <w:r w:rsidR="00C574F5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 снижение производительности </w:t>
            </w:r>
            <w:r w:rsidR="00C574F5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C574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Заказчика в целом, при этом выполнение основной части бизнес-приложений признается достаточно удовлетворительным.</w:t>
            </w:r>
            <w:r w:rsidR="00BB7FAF">
              <w:rPr>
                <w:rFonts w:ascii="Times New Roman" w:hAnsi="Times New Roman" w:cs="Times New Roman"/>
                <w:sz w:val="20"/>
                <w:szCs w:val="20"/>
              </w:rPr>
              <w:t xml:space="preserve"> Срок решения заявки – не более 7 дней.</w:t>
            </w:r>
          </w:p>
        </w:tc>
      </w:tr>
      <w:tr w:rsidR="002277F5" w:rsidRPr="002277F5" w:rsidTr="002277F5">
        <w:trPr>
          <w:trHeight w:hRule="exact" w:val="128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4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Заказчик</w:t>
            </w:r>
            <w:r w:rsidRPr="00C574F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получение дополнительной информации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оборудованию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поддержка при установке, настройке или эксплуатации оборудования. Сервисы 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Заказчика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работает в нормальном режиме или имеют место лишь незначительные и допустимые проблемы, не затрагивающие бизнес-процессы Заказчика.</w:t>
            </w:r>
            <w:r w:rsidR="00BB7FAF">
              <w:rPr>
                <w:rFonts w:ascii="Times New Roman" w:hAnsi="Times New Roman" w:cs="Times New Roman"/>
                <w:sz w:val="20"/>
                <w:szCs w:val="20"/>
              </w:rPr>
              <w:t xml:space="preserve"> Срок решения заявки – не более 14 дней.</w:t>
            </w:r>
          </w:p>
        </w:tc>
      </w:tr>
    </w:tbl>
    <w:p w:rsidR="002277F5" w:rsidRPr="002277F5" w:rsidRDefault="002277F5" w:rsidP="002277F5">
      <w:pPr>
        <w:spacing w:after="0"/>
        <w:jc w:val="both"/>
        <w:rPr>
          <w:rFonts w:ascii="Times New Roman" w:hAnsi="Times New Roman" w:cs="Times New Roman"/>
          <w:lang w:eastAsia="zh-CN"/>
        </w:rPr>
      </w:pP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Технической поддержке подлежит только исправное на момент подписания настоящего Договора оборудование.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Заказчик обязуется предоставить Исполнителю информацию об адресах, по которым размещается и эксплуатируется данное оборудование.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В рамках описываемого сервиса восстановлению подлежит неисправное оборудование за исключением случаев, когда неисправность вызвана: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механическими повреждениями оборудования;</w:t>
      </w:r>
    </w:p>
    <w:p w:rsidR="002277F5" w:rsidRPr="002277F5" w:rsidRDefault="002277F5" w:rsidP="002277F5">
      <w:p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дефектами, возникшими как следствие очевидных нарушений условий эксплуатации, указанных в оригинальных документах производителя;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Стоимость работ, запасных частей и материалов, необходимых для осуществления ремонта оборудования, входит в стоимость договора. Запчасти и материалы приобретаются Исполнителем.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  <w:b/>
        </w:rPr>
        <w:t>2.</w:t>
      </w:r>
      <w:r w:rsidRPr="002277F5">
        <w:rPr>
          <w:rFonts w:ascii="Times New Roman" w:hAnsi="Times New Roman" w:cs="Times New Roman"/>
          <w:b/>
        </w:rPr>
        <w:tab/>
        <w:t>Процедура оказания услуг Заказчику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2.1.</w:t>
      </w:r>
      <w:r w:rsidRPr="002277F5">
        <w:rPr>
          <w:rFonts w:ascii="Times New Roman" w:hAnsi="Times New Roman" w:cs="Times New Roman"/>
        </w:rPr>
        <w:tab/>
        <w:t>При возникновении потребности в технической поддержке, Заказчик направляет Исполнителю запрос на обслуживание. В запросе лицо, ответственное за техническое взаимодействие, указывает: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Номер Договора;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Наименование оборудования (модель, серийный номер) и/или ПО;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Описание проблемы: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Контактное лицо и его телефон;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Адрес доставки оборудования взамен неисправного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Необходимость проведения работ на месте эксплуатации.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</w:rPr>
      </w:pPr>
      <w:r w:rsidRPr="002277F5">
        <w:rPr>
          <w:rFonts w:ascii="Times New Roman" w:hAnsi="Times New Roman" w:cs="Times New Roman"/>
        </w:rPr>
        <w:t>2.2.</w:t>
      </w:r>
      <w:r w:rsidRPr="002277F5">
        <w:rPr>
          <w:rFonts w:ascii="Times New Roman" w:hAnsi="Times New Roman" w:cs="Times New Roman"/>
        </w:rPr>
        <w:tab/>
        <w:t xml:space="preserve">В случае замены неисправного оборудования или его части Исполнитель оформляет акт технического обслуживания с указанием типа и серийного номера, вышедшего из строя и замененного </w:t>
      </w: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C574F5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C574F5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C574F5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  <w:proofErr w:type="spellEnd"/>
          </w:p>
        </w:tc>
      </w:tr>
    </w:tbl>
    <w:p w:rsidR="00032759" w:rsidRDefault="00032759" w:rsidP="00B97C4B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DAD22EC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1.%1."/>
      <w:lvlJc w:val="left"/>
      <w:pPr>
        <w:tabs>
          <w:tab w:val="num" w:pos="561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285467"/>
    <w:multiLevelType w:val="multilevel"/>
    <w:tmpl w:val="710C38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2E73"/>
    <w:rsid w:val="000C47EC"/>
    <w:rsid w:val="000C79BA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49F"/>
    <w:rsid w:val="0018157E"/>
    <w:rsid w:val="0018264A"/>
    <w:rsid w:val="00186142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0FD7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277F5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1206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14FF"/>
    <w:rsid w:val="00303DA3"/>
    <w:rsid w:val="00311CDC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C1273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58D5"/>
    <w:rsid w:val="00436316"/>
    <w:rsid w:val="0044002D"/>
    <w:rsid w:val="00440548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D353B"/>
    <w:rsid w:val="004E0DF5"/>
    <w:rsid w:val="004E2249"/>
    <w:rsid w:val="004F2751"/>
    <w:rsid w:val="004F3BBD"/>
    <w:rsid w:val="005005B3"/>
    <w:rsid w:val="00506001"/>
    <w:rsid w:val="005069BB"/>
    <w:rsid w:val="005077DF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4AA8"/>
    <w:rsid w:val="005D75F3"/>
    <w:rsid w:val="005E26AD"/>
    <w:rsid w:val="005E6EA0"/>
    <w:rsid w:val="005E786C"/>
    <w:rsid w:val="005F2BF0"/>
    <w:rsid w:val="005F64D2"/>
    <w:rsid w:val="006020A7"/>
    <w:rsid w:val="00606F84"/>
    <w:rsid w:val="006160AA"/>
    <w:rsid w:val="006225BA"/>
    <w:rsid w:val="00630E31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2D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096"/>
    <w:rsid w:val="008763D7"/>
    <w:rsid w:val="00883C44"/>
    <w:rsid w:val="008856A2"/>
    <w:rsid w:val="0088781C"/>
    <w:rsid w:val="00890F35"/>
    <w:rsid w:val="00894963"/>
    <w:rsid w:val="00895733"/>
    <w:rsid w:val="008A10D4"/>
    <w:rsid w:val="008A1AF8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8F3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464B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9F346C"/>
    <w:rsid w:val="00A143E4"/>
    <w:rsid w:val="00A22B9C"/>
    <w:rsid w:val="00A30114"/>
    <w:rsid w:val="00A30521"/>
    <w:rsid w:val="00A31688"/>
    <w:rsid w:val="00A32231"/>
    <w:rsid w:val="00A3689E"/>
    <w:rsid w:val="00A43055"/>
    <w:rsid w:val="00A46378"/>
    <w:rsid w:val="00A54126"/>
    <w:rsid w:val="00A55086"/>
    <w:rsid w:val="00A65EC7"/>
    <w:rsid w:val="00A70990"/>
    <w:rsid w:val="00A74685"/>
    <w:rsid w:val="00A75C4D"/>
    <w:rsid w:val="00A91664"/>
    <w:rsid w:val="00A92DA9"/>
    <w:rsid w:val="00A9625F"/>
    <w:rsid w:val="00A96A73"/>
    <w:rsid w:val="00A9768E"/>
    <w:rsid w:val="00A97837"/>
    <w:rsid w:val="00AA2B5B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97C4B"/>
    <w:rsid w:val="00BA363A"/>
    <w:rsid w:val="00BB5CBE"/>
    <w:rsid w:val="00BB77C6"/>
    <w:rsid w:val="00BB7FAF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55810"/>
    <w:rsid w:val="00C56DBA"/>
    <w:rsid w:val="00C574F5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0BC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25E08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E0D21"/>
    <w:rsid w:val="00DE31E9"/>
    <w:rsid w:val="00DF69E4"/>
    <w:rsid w:val="00E023C9"/>
    <w:rsid w:val="00E11696"/>
    <w:rsid w:val="00E238D7"/>
    <w:rsid w:val="00E2420F"/>
    <w:rsid w:val="00E26290"/>
    <w:rsid w:val="00E27B5D"/>
    <w:rsid w:val="00E32F37"/>
    <w:rsid w:val="00E34750"/>
    <w:rsid w:val="00E37062"/>
    <w:rsid w:val="00E37E61"/>
    <w:rsid w:val="00E42EDA"/>
    <w:rsid w:val="00E43359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15A87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83C3C"/>
    <w:rsid w:val="00F957E4"/>
    <w:rsid w:val="00F97BA0"/>
    <w:rsid w:val="00FA3D33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3152</Words>
  <Characters>17972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Данилова Татьяна Владимировна</cp:lastModifiedBy>
  <cp:revision>9</cp:revision>
  <cp:lastPrinted>2019-02-01T06:00:00Z</cp:lastPrinted>
  <dcterms:created xsi:type="dcterms:W3CDTF">2018-12-24T06:32:00Z</dcterms:created>
  <dcterms:modified xsi:type="dcterms:W3CDTF">2019-02-01T06:00:00Z</dcterms:modified>
</cp:coreProperties>
</file>